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16F3F91D" w:rsidR="00BC12F1" w:rsidRDefault="003018CB">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3018CB">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rPr>
      </w:pPr>
      <w:r>
        <w:rPr>
          <w:rFonts w:ascii="Arial" w:hAnsi="Arial" w:cs="Arial"/>
          <w:sz w:val="20"/>
          <w:lang w:val="cs-CZ"/>
        </w:rPr>
        <w:t>1.1</w:t>
      </w:r>
    </w:p>
    <w:p w14:paraId="0EB6D88C" w14:textId="531E98D1" w:rsidR="00BC12F1" w:rsidRDefault="003018CB">
      <w:pPr>
        <w:spacing w:line="300" w:lineRule="auto"/>
        <w:jc w:val="both"/>
        <w:rPr>
          <w:rFonts w:ascii="Arial" w:hAnsi="Arial" w:cs="Arial"/>
          <w:sz w:val="20"/>
        </w:rPr>
      </w:pPr>
      <w:r>
        <w:rPr>
          <w:rFonts w:ascii="Arial" w:hAnsi="Arial" w:cs="Arial"/>
          <w:sz w:val="20"/>
        </w:rPr>
        <w:t>Zhotovitel se zavazuje, že pro objednatele provede v souladu s touto smlouvou dále uvedené práce na akci</w:t>
      </w:r>
      <w:r>
        <w:rPr>
          <w:rFonts w:ascii="Arial" w:hAnsi="Arial" w:cs="Arial"/>
          <w:b/>
          <w:sz w:val="20"/>
        </w:rPr>
        <w:t xml:space="preserve"> „</w:t>
      </w:r>
      <w:r w:rsidR="000720B0">
        <w:rPr>
          <w:rFonts w:ascii="Arial" w:hAnsi="Arial" w:cs="Arial"/>
          <w:b/>
          <w:bCs/>
          <w:sz w:val="20"/>
        </w:rPr>
        <w:t>Oprava chodník</w:t>
      </w:r>
      <w:r w:rsidR="005F55F9">
        <w:rPr>
          <w:rFonts w:ascii="Arial" w:hAnsi="Arial" w:cs="Arial"/>
          <w:b/>
          <w:bCs/>
          <w:sz w:val="20"/>
        </w:rPr>
        <w:t>u</w:t>
      </w:r>
      <w:r w:rsidR="000720B0">
        <w:rPr>
          <w:rFonts w:ascii="Arial" w:hAnsi="Arial" w:cs="Arial"/>
          <w:b/>
          <w:bCs/>
          <w:sz w:val="20"/>
        </w:rPr>
        <w:t>, SZŠ a VOŠZ Lipová 232/18, Brno</w:t>
      </w:r>
      <w:r>
        <w:rPr>
          <w:rFonts w:ascii="Arial" w:hAnsi="Arial" w:cs="Arial"/>
          <w:b/>
          <w:sz w:val="20"/>
        </w:rPr>
        <w:t>“</w:t>
      </w:r>
      <w:r>
        <w:rPr>
          <w:rFonts w:ascii="Arial" w:hAnsi="Arial" w:cs="Arial"/>
          <w:sz w:val="20"/>
        </w:rPr>
        <w:t>.</w:t>
      </w:r>
      <w:r>
        <w:rPr>
          <w:rFonts w:ascii="Arial" w:hAnsi="Arial" w:cs="Arial"/>
          <w:b/>
          <w:sz w:val="20"/>
        </w:rPr>
        <w:t xml:space="preserve"> </w:t>
      </w:r>
      <w:r w:rsidR="00D7026A">
        <w:rPr>
          <w:rFonts w:ascii="Arial" w:hAnsi="Arial" w:cs="Arial"/>
          <w:sz w:val="20"/>
        </w:rPr>
        <w:t>Zhotovitel se zavazuje</w:t>
      </w:r>
      <w:r w:rsidR="0018168E">
        <w:rPr>
          <w:rFonts w:ascii="Arial" w:hAnsi="Arial" w:cs="Arial"/>
          <w:sz w:val="20"/>
        </w:rPr>
        <w:t xml:space="preserve"> </w:t>
      </w:r>
      <w:r w:rsidR="00E344CE">
        <w:rPr>
          <w:rFonts w:ascii="Arial" w:hAnsi="Arial" w:cs="Arial"/>
          <w:sz w:val="20"/>
        </w:rPr>
        <w:t>provést</w:t>
      </w:r>
      <w:r w:rsidR="000720B0">
        <w:rPr>
          <w:rFonts w:ascii="Arial" w:hAnsi="Arial" w:cs="Arial"/>
          <w:sz w:val="20"/>
        </w:rPr>
        <w:t xml:space="preserve"> opravu stávajícího chodníku před objektem Střední zdravotnické školy Lipová 18 v Brně. </w:t>
      </w:r>
      <w:r w:rsidR="00D7026A">
        <w:rPr>
          <w:rFonts w:ascii="Arial" w:hAnsi="Arial" w:cs="Arial"/>
          <w:iCs/>
          <w:sz w:val="20"/>
        </w:rPr>
        <w:t xml:space="preserve">Práce budou provedeny </w:t>
      </w:r>
      <w:r w:rsidR="00D7026A">
        <w:rPr>
          <w:rFonts w:ascii="Arial" w:hAnsi="Arial" w:cs="Arial"/>
          <w:sz w:val="20"/>
        </w:rPr>
        <w:t>dle</w:t>
      </w:r>
      <w:r w:rsidR="00CA14FD">
        <w:rPr>
          <w:rFonts w:ascii="Arial" w:hAnsi="Arial" w:cs="Arial"/>
          <w:sz w:val="20"/>
        </w:rPr>
        <w:t xml:space="preserve"> </w:t>
      </w:r>
      <w:r w:rsidR="000720B0">
        <w:rPr>
          <w:rFonts w:ascii="Arial" w:hAnsi="Arial" w:cs="Arial"/>
          <w:sz w:val="20"/>
        </w:rPr>
        <w:t>projektové dokumentace</w:t>
      </w:r>
      <w:r w:rsidR="00D7026A">
        <w:rPr>
          <w:rFonts w:ascii="Arial" w:hAnsi="Arial" w:cs="Arial"/>
          <w:sz w:val="20"/>
        </w:rPr>
        <w:t xml:space="preserve"> a výkazu výměr zpracovaných </w:t>
      </w:r>
      <w:r w:rsidR="00E344CE">
        <w:rPr>
          <w:rFonts w:ascii="Arial" w:hAnsi="Arial" w:cs="Arial"/>
          <w:sz w:val="20"/>
        </w:rPr>
        <w:t xml:space="preserve">společností </w:t>
      </w:r>
      <w:r w:rsidR="000720B0" w:rsidRPr="000720B0">
        <w:rPr>
          <w:rFonts w:ascii="Arial" w:hAnsi="Arial" w:cs="Arial"/>
          <w:sz w:val="20"/>
        </w:rPr>
        <w:t>Projekční kancelář atelier DWG s.r.o., Jana Babáka 2733/11, Královo Pole, 612 00 Brno, IČO 10939695</w:t>
      </w:r>
      <w:r w:rsidR="00D3217F" w:rsidRPr="000720B0">
        <w:rPr>
          <w:rFonts w:ascii="Arial" w:hAnsi="Arial" w:cs="Arial"/>
          <w:sz w:val="20"/>
        </w:rPr>
        <w:t>.</w:t>
      </w:r>
      <w:r w:rsidR="00D7026A">
        <w:rPr>
          <w:rFonts w:ascii="Arial" w:hAnsi="Arial" w:cs="Arial"/>
          <w:iCs/>
          <w:sz w:val="20"/>
        </w:rPr>
        <w:t xml:space="preserve"> Výše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p>
    <w:p w14:paraId="179E2D88" w14:textId="77777777" w:rsidR="00BC12F1" w:rsidRDefault="003018CB">
      <w:pPr>
        <w:spacing w:line="300" w:lineRule="auto"/>
        <w:jc w:val="both"/>
        <w:rPr>
          <w:rFonts w:ascii="Arial" w:hAnsi="Arial" w:cs="Arial"/>
          <w:sz w:val="20"/>
        </w:rPr>
      </w:pPr>
      <w:r>
        <w:rPr>
          <w:rFonts w:ascii="Arial" w:hAnsi="Arial" w:cs="Arial"/>
          <w:sz w:val="20"/>
        </w:rPr>
        <w:t>1.2</w:t>
      </w:r>
    </w:p>
    <w:p w14:paraId="2A457680"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103339CB" w14:textId="77777777" w:rsidR="00E344CE" w:rsidRDefault="00E344CE" w:rsidP="00631388">
      <w:pPr>
        <w:pStyle w:val="Texttabulky"/>
        <w:spacing w:line="300" w:lineRule="auto"/>
        <w:rPr>
          <w:rFonts w:ascii="Arial" w:hAnsi="Arial" w:cs="Arial"/>
          <w:b/>
          <w:sz w:val="20"/>
          <w:lang w:val="cs-CZ"/>
        </w:rPr>
      </w:pPr>
    </w:p>
    <w:p w14:paraId="13E0B57A" w14:textId="04ECD6CA" w:rsidR="00BC12F1" w:rsidRDefault="003018CB" w:rsidP="004A7C2C">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rPr>
      </w:pPr>
      <w:r>
        <w:rPr>
          <w:rFonts w:ascii="Arial" w:hAnsi="Arial" w:cs="Arial"/>
          <w:sz w:val="20"/>
          <w:lang w:val="cs-CZ"/>
        </w:rPr>
        <w:t>2.1</w:t>
      </w:r>
    </w:p>
    <w:p w14:paraId="663636FD" w14:textId="4DF31D77" w:rsidR="0018168E" w:rsidRDefault="003018CB" w:rsidP="001B36FC">
      <w:pPr>
        <w:spacing w:line="300" w:lineRule="auto"/>
        <w:jc w:val="both"/>
        <w:rPr>
          <w:rFonts w:ascii="Arial" w:hAnsi="Arial" w:cs="Arial"/>
          <w:sz w:val="20"/>
        </w:rPr>
      </w:pPr>
      <w:r>
        <w:rPr>
          <w:rFonts w:ascii="Arial" w:hAnsi="Arial" w:cs="Arial"/>
          <w:sz w:val="20"/>
        </w:rPr>
        <w:t>Zhotovitel se zavazuje provést dílo</w:t>
      </w:r>
      <w:r w:rsidR="00E76653">
        <w:rPr>
          <w:rFonts w:ascii="Arial" w:hAnsi="Arial" w:cs="Arial"/>
          <w:sz w:val="20"/>
        </w:rPr>
        <w:t xml:space="preserve"> </w:t>
      </w:r>
      <w:r w:rsidR="00E344CE">
        <w:rPr>
          <w:rFonts w:ascii="Arial" w:hAnsi="Arial" w:cs="Arial"/>
          <w:b/>
          <w:bCs/>
          <w:sz w:val="20"/>
        </w:rPr>
        <w:t xml:space="preserve">v termínu od </w:t>
      </w:r>
      <w:r w:rsidR="000720B0">
        <w:rPr>
          <w:rFonts w:ascii="Arial" w:hAnsi="Arial" w:cs="Arial"/>
          <w:b/>
          <w:bCs/>
          <w:sz w:val="20"/>
        </w:rPr>
        <w:t>1</w:t>
      </w:r>
      <w:r w:rsidR="00E344CE">
        <w:rPr>
          <w:rFonts w:ascii="Arial" w:hAnsi="Arial" w:cs="Arial"/>
          <w:b/>
          <w:bCs/>
          <w:sz w:val="20"/>
        </w:rPr>
        <w:t xml:space="preserve">. </w:t>
      </w:r>
      <w:r w:rsidR="000720B0">
        <w:rPr>
          <w:rFonts w:ascii="Arial" w:hAnsi="Arial" w:cs="Arial"/>
          <w:b/>
          <w:bCs/>
          <w:sz w:val="20"/>
        </w:rPr>
        <w:t>7</w:t>
      </w:r>
      <w:r w:rsidR="00E344CE">
        <w:rPr>
          <w:rFonts w:ascii="Arial" w:hAnsi="Arial" w:cs="Arial"/>
          <w:b/>
          <w:bCs/>
          <w:sz w:val="20"/>
        </w:rPr>
        <w:t xml:space="preserve">. 2025 do </w:t>
      </w:r>
      <w:r w:rsidR="000720B0">
        <w:rPr>
          <w:rFonts w:ascii="Arial" w:hAnsi="Arial" w:cs="Arial"/>
          <w:b/>
          <w:bCs/>
          <w:sz w:val="20"/>
        </w:rPr>
        <w:t>29</w:t>
      </w:r>
      <w:r w:rsidR="00E344CE">
        <w:rPr>
          <w:rFonts w:ascii="Arial" w:hAnsi="Arial" w:cs="Arial"/>
          <w:b/>
          <w:bCs/>
          <w:sz w:val="20"/>
        </w:rPr>
        <w:t>.</w:t>
      </w:r>
      <w:r w:rsidR="000720B0">
        <w:rPr>
          <w:rFonts w:ascii="Arial" w:hAnsi="Arial" w:cs="Arial"/>
          <w:b/>
          <w:bCs/>
          <w:sz w:val="20"/>
        </w:rPr>
        <w:t xml:space="preserve"> 8.</w:t>
      </w:r>
      <w:r w:rsidR="00E344CE">
        <w:rPr>
          <w:rFonts w:ascii="Arial" w:hAnsi="Arial" w:cs="Arial"/>
          <w:b/>
          <w:bCs/>
          <w:sz w:val="20"/>
        </w:rPr>
        <w:t xml:space="preserve"> 2025</w:t>
      </w:r>
      <w:r w:rsidR="00E76653" w:rsidRPr="00E76653">
        <w:rPr>
          <w:rFonts w:ascii="Arial" w:hAnsi="Arial" w:cs="Arial"/>
          <w:b/>
          <w:bCs/>
          <w:sz w:val="20"/>
        </w:rPr>
        <w:t xml:space="preserve">. </w:t>
      </w:r>
      <w:r>
        <w:rPr>
          <w:rFonts w:ascii="Arial" w:hAnsi="Arial" w:cs="Arial"/>
          <w:sz w:val="20"/>
        </w:rPr>
        <w:t xml:space="preserve">Zhotovitel se zavazuje předložit objednateli závazný časový harmonogram prováděných </w:t>
      </w:r>
      <w:r w:rsidRPr="00536F23">
        <w:rPr>
          <w:rFonts w:ascii="Arial" w:hAnsi="Arial" w:cs="Arial"/>
          <w:sz w:val="20"/>
        </w:rPr>
        <w:t>prací do</w:t>
      </w:r>
      <w:r w:rsidR="001B36FC">
        <w:rPr>
          <w:rFonts w:ascii="Arial" w:hAnsi="Arial" w:cs="Arial"/>
          <w:sz w:val="20"/>
        </w:rPr>
        <w:t xml:space="preserve"> pěti</w:t>
      </w:r>
      <w:r w:rsidR="00F702D0">
        <w:rPr>
          <w:rFonts w:ascii="Arial" w:hAnsi="Arial" w:cs="Arial"/>
          <w:sz w:val="20"/>
        </w:rPr>
        <w:t xml:space="preserve"> pracovních dní od účinnosti této smlouvy</w:t>
      </w:r>
      <w:r w:rsidRPr="00536F23">
        <w:rPr>
          <w:rFonts w:ascii="Arial" w:hAnsi="Arial" w:cs="Arial"/>
          <w:sz w:val="20"/>
        </w:rPr>
        <w:t>.</w:t>
      </w:r>
      <w:r>
        <w:rPr>
          <w:rFonts w:ascii="Arial" w:hAnsi="Arial" w:cs="Arial"/>
          <w:sz w:val="20"/>
        </w:rPr>
        <w:t xml:space="preserve"> Časový harmonogram bude odsouhlasen objednatelem </w:t>
      </w:r>
      <w:r w:rsidR="00B02415" w:rsidRPr="00B02415">
        <w:rPr>
          <w:rFonts w:ascii="Arial" w:hAnsi="Arial" w:cs="Arial"/>
          <w:sz w:val="20"/>
        </w:rPr>
        <w:t xml:space="preserve">(nejpozději do </w:t>
      </w:r>
      <w:r w:rsidR="001B36FC">
        <w:rPr>
          <w:rFonts w:ascii="Arial" w:hAnsi="Arial" w:cs="Arial"/>
          <w:sz w:val="20"/>
        </w:rPr>
        <w:t>tří</w:t>
      </w:r>
      <w:r w:rsidR="00B02415" w:rsidRPr="00B02415">
        <w:rPr>
          <w:rFonts w:ascii="Arial" w:hAnsi="Arial" w:cs="Arial"/>
          <w:sz w:val="20"/>
        </w:rPr>
        <w:t xml:space="preserve"> pracovních dní od jeho doručení objednateli)</w:t>
      </w:r>
      <w:r w:rsidR="00B37246">
        <w:rPr>
          <w:rFonts w:ascii="Arial" w:hAnsi="Arial" w:cs="Arial"/>
          <w:sz w:val="20"/>
        </w:rPr>
        <w:t xml:space="preserve"> </w:t>
      </w:r>
      <w:r>
        <w:rPr>
          <w:rFonts w:ascii="Arial" w:hAnsi="Arial" w:cs="Arial"/>
          <w:sz w:val="20"/>
        </w:rPr>
        <w:t>a zahájení prací</w:t>
      </w:r>
      <w:r w:rsidR="001B36FC">
        <w:rPr>
          <w:rFonts w:ascii="Arial" w:hAnsi="Arial" w:cs="Arial"/>
          <w:sz w:val="20"/>
        </w:rPr>
        <w:t xml:space="preserve"> je možné až po odsouhlasení časového harmonogramu, nejdříve však </w:t>
      </w:r>
      <w:r w:rsidR="000720B0">
        <w:rPr>
          <w:rFonts w:ascii="Arial" w:hAnsi="Arial" w:cs="Arial"/>
          <w:sz w:val="20"/>
        </w:rPr>
        <w:t>1</w:t>
      </w:r>
      <w:r w:rsidR="001B36FC">
        <w:rPr>
          <w:rFonts w:ascii="Arial" w:hAnsi="Arial" w:cs="Arial"/>
          <w:sz w:val="20"/>
        </w:rPr>
        <w:t xml:space="preserve">. </w:t>
      </w:r>
      <w:r w:rsidR="000720B0">
        <w:rPr>
          <w:rFonts w:ascii="Arial" w:hAnsi="Arial" w:cs="Arial"/>
          <w:sz w:val="20"/>
        </w:rPr>
        <w:t>7</w:t>
      </w:r>
      <w:r w:rsidR="001B36FC">
        <w:rPr>
          <w:rFonts w:ascii="Arial" w:hAnsi="Arial" w:cs="Arial"/>
          <w:sz w:val="20"/>
        </w:rPr>
        <w:t xml:space="preserve">. 2025. </w:t>
      </w:r>
    </w:p>
    <w:p w14:paraId="1B3606B4" w14:textId="6D6F69AE" w:rsidR="00BC12F1" w:rsidRDefault="003018CB">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lastRenderedPageBreak/>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0"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F2D8884"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E61E07">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0"/>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417AEAB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w:t>
      </w:r>
      <w:r w:rsidRPr="00536F23">
        <w:rPr>
          <w:rFonts w:ascii="Arial" w:hAnsi="Arial" w:cs="Arial"/>
          <w:color w:val="auto"/>
          <w:sz w:val="20"/>
          <w:lang w:val="cs-CZ"/>
        </w:rPr>
        <w:t>DPH</w:t>
      </w:r>
      <w:r w:rsidR="00E76653" w:rsidRPr="00536F23">
        <w:rPr>
          <w:rFonts w:ascii="Arial" w:hAnsi="Arial" w:cs="Arial"/>
          <w:color w:val="auto"/>
          <w:sz w:val="20"/>
          <w:lang w:val="cs-CZ"/>
        </w:rPr>
        <w:t xml:space="preserve"> </w:t>
      </w:r>
      <w:r w:rsidR="00E76653" w:rsidRPr="00F702D0">
        <w:rPr>
          <w:rFonts w:ascii="Arial" w:hAnsi="Arial" w:cs="Arial"/>
          <w:color w:val="auto"/>
          <w:sz w:val="20"/>
          <w:lang w:val="cs-CZ"/>
        </w:rPr>
        <w:t>nebo v případě chybně stanovené sazby DPH</w:t>
      </w:r>
      <w:r w:rsidRPr="00536F23">
        <w:rPr>
          <w:rFonts w:ascii="Arial" w:hAnsi="Arial" w:cs="Arial"/>
          <w:color w:val="auto"/>
          <w:sz w:val="20"/>
          <w:lang w:val="cs-CZ"/>
        </w:rPr>
        <w:t>.</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Default="00BC12F1">
      <w:pPr>
        <w:pStyle w:val="Texttabulky"/>
        <w:spacing w:line="300" w:lineRule="auto"/>
        <w:rPr>
          <w:rFonts w:ascii="Arial" w:hAnsi="Arial" w:cs="Arial"/>
          <w:b/>
          <w:sz w:val="20"/>
          <w:lang w:val="cs-CZ"/>
        </w:rPr>
      </w:pP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3018CB"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3018CB">
      <w:pPr>
        <w:pStyle w:val="Texttabulky"/>
        <w:spacing w:line="300" w:lineRule="auto"/>
        <w:rPr>
          <w:rFonts w:ascii="Arial" w:hAnsi="Arial" w:cs="Arial"/>
          <w:bCs/>
          <w:sz w:val="20"/>
        </w:rPr>
      </w:pPr>
      <w:r>
        <w:rPr>
          <w:rFonts w:ascii="Arial" w:hAnsi="Arial" w:cs="Arial"/>
          <w:sz w:val="20"/>
          <w:lang w:val="cs-CZ"/>
        </w:rPr>
        <w:t>5.2</w:t>
      </w:r>
      <w:bookmarkStart w:id="1" w:name="_Hlk187829025"/>
    </w:p>
    <w:p w14:paraId="42ED5BA2" w14:textId="77777777" w:rsidR="00BC12F1" w:rsidRDefault="003018CB">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41 – 43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 xml:space="preserve">Smluvní strany současně podpisem této smlouvy berou na </w:t>
      </w:r>
      <w:r>
        <w:rPr>
          <w:rFonts w:ascii="Arial" w:hAnsi="Arial" w:cs="Arial"/>
          <w:sz w:val="20"/>
          <w:bdr w:val="none" w:sz="0" w:space="0" w:color="000000"/>
        </w:rPr>
        <w:lastRenderedPageBreak/>
        <w:t>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1"/>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0C25E9D4" w14:textId="06B7A890" w:rsidR="00631388" w:rsidRDefault="003018CB" w:rsidP="003C0AF9">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87DC61B"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4AC483E9" w14:textId="070C3F4E"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75651EF" w14:textId="77777777" w:rsidR="001B36FC" w:rsidRDefault="001B36FC">
      <w:pPr>
        <w:pStyle w:val="Texttabulky"/>
        <w:spacing w:line="300" w:lineRule="auto"/>
        <w:jc w:val="both"/>
        <w:rPr>
          <w:rFonts w:ascii="Arial" w:hAnsi="Arial" w:cs="Arial"/>
          <w:sz w:val="20"/>
          <w:lang w:val="cs-CZ"/>
        </w:rPr>
      </w:pPr>
    </w:p>
    <w:p w14:paraId="3E8B9351" w14:textId="52E85D76" w:rsidR="00BC12F1" w:rsidRDefault="003018CB">
      <w:pPr>
        <w:pStyle w:val="Texttabulky"/>
        <w:spacing w:line="300" w:lineRule="auto"/>
        <w:jc w:val="both"/>
        <w:rPr>
          <w:rFonts w:ascii="Arial" w:hAnsi="Arial" w:cs="Arial"/>
          <w:sz w:val="20"/>
          <w:lang w:val="cs-CZ"/>
        </w:rPr>
      </w:pPr>
      <w:r>
        <w:rPr>
          <w:rFonts w:ascii="Arial" w:hAnsi="Arial" w:cs="Arial"/>
          <w:sz w:val="20"/>
          <w:lang w:val="cs-CZ"/>
        </w:rPr>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2721A568" w14:textId="77777777" w:rsidR="00B7715A" w:rsidRDefault="00B7715A">
      <w:pPr>
        <w:pStyle w:val="Texttabulky"/>
        <w:spacing w:line="300" w:lineRule="auto"/>
        <w:jc w:val="center"/>
        <w:rPr>
          <w:rFonts w:ascii="Arial" w:hAnsi="Arial" w:cs="Arial"/>
          <w:b/>
          <w:sz w:val="20"/>
          <w:lang w:val="cs-CZ"/>
        </w:rPr>
      </w:pPr>
    </w:p>
    <w:p w14:paraId="17E93E2E" w14:textId="77777777" w:rsidR="0018168E" w:rsidRDefault="0018168E">
      <w:pPr>
        <w:pStyle w:val="Texttabulky"/>
        <w:spacing w:line="300" w:lineRule="auto"/>
        <w:jc w:val="center"/>
        <w:rPr>
          <w:rFonts w:ascii="Arial" w:hAnsi="Arial" w:cs="Arial"/>
          <w:b/>
          <w:sz w:val="20"/>
          <w:lang w:val="cs-CZ"/>
        </w:rPr>
      </w:pPr>
    </w:p>
    <w:p w14:paraId="179B073B" w14:textId="77777777" w:rsidR="0018168E" w:rsidRDefault="0018168E">
      <w:pPr>
        <w:pStyle w:val="Texttabulky"/>
        <w:spacing w:line="300" w:lineRule="auto"/>
        <w:jc w:val="center"/>
        <w:rPr>
          <w:rFonts w:ascii="Arial" w:hAnsi="Arial" w:cs="Arial"/>
          <w:b/>
          <w:sz w:val="20"/>
          <w:lang w:val="cs-CZ"/>
        </w:rPr>
      </w:pPr>
    </w:p>
    <w:p w14:paraId="4638EEB1" w14:textId="2C612DAA"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51C526D1" w14:textId="77777777" w:rsidR="0018168E" w:rsidRPr="004E7385" w:rsidRDefault="0018168E" w:rsidP="0018168E">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2CCFB047" w14:textId="052C2811" w:rsidR="0018168E" w:rsidRDefault="0018168E" w:rsidP="0018168E">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Smluvní strany se dohodly, že při nedodržení sjednaných termínů dokončení a předání provedeného díla, resp. jeho části, objednateli zhotovitel zaplatí objednateli smluvní pokutu ve výši 1.000,- Kč za každý den prodlení.</w:t>
      </w:r>
    </w:p>
    <w:p w14:paraId="27281B12" w14:textId="7E01F98E" w:rsidR="0018168E" w:rsidRPr="004E7385" w:rsidRDefault="0018168E" w:rsidP="0018168E">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lastRenderedPageBreak/>
        <w:t>8.2</w:t>
      </w:r>
    </w:p>
    <w:p w14:paraId="48A34593" w14:textId="77777777" w:rsidR="0018168E" w:rsidRDefault="0018168E" w:rsidP="0018168E">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3AB0EF8B" w14:textId="77777777" w:rsidR="0018168E" w:rsidRPr="004E7385" w:rsidRDefault="0018168E" w:rsidP="0018168E">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0E28ADA" w14:textId="77777777" w:rsidR="0018168E" w:rsidRDefault="0018168E" w:rsidP="0018168E">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Smluvní pokuta za nesplnění objednatelem stanovených termínů odstranění vad a nedodělků díla činí 1.000,- Kč, a to za každý takovýto případ a za každý započatý den prodlení.</w:t>
      </w:r>
    </w:p>
    <w:p w14:paraId="1311DE76" w14:textId="7ADE14DE" w:rsidR="00BC12F1" w:rsidRDefault="003018CB">
      <w:pPr>
        <w:pStyle w:val="Texttabulky"/>
        <w:spacing w:line="300" w:lineRule="auto"/>
        <w:jc w:val="both"/>
        <w:rPr>
          <w:rFonts w:ascii="Arial" w:hAnsi="Arial" w:cs="Arial"/>
          <w:sz w:val="20"/>
          <w:lang w:val="cs-CZ"/>
        </w:rPr>
      </w:pPr>
      <w:r>
        <w:rPr>
          <w:rFonts w:ascii="Arial" w:hAnsi="Arial" w:cs="Arial"/>
          <w:sz w:val="20"/>
          <w:lang w:val="cs-CZ"/>
        </w:rPr>
        <w:t>8.4</w:t>
      </w:r>
    </w:p>
    <w:p w14:paraId="260080FF" w14:textId="2342931B" w:rsidR="00B02415" w:rsidRPr="00B02415" w:rsidRDefault="003018CB">
      <w:pPr>
        <w:pStyle w:val="Texttabulky"/>
        <w:spacing w:line="300" w:lineRule="auto"/>
        <w:jc w:val="both"/>
        <w:rPr>
          <w:rFonts w:ascii="Arial" w:hAnsi="Arial" w:cs="Arial"/>
          <w:color w:val="auto"/>
          <w:sz w:val="20"/>
          <w:lang w:val="cs-CZ"/>
        </w:rPr>
      </w:pPr>
      <w:r w:rsidRPr="00B02415">
        <w:rPr>
          <w:rFonts w:ascii="Arial" w:hAnsi="Arial" w:cs="Arial"/>
          <w:color w:val="auto"/>
          <w:sz w:val="20"/>
          <w:lang w:val="cs-CZ"/>
        </w:rPr>
        <w:t xml:space="preserve">V případě, že zhotovitel nezahájí plnění díla </w:t>
      </w:r>
      <w:bookmarkStart w:id="2" w:name="_Hlk195270055"/>
      <w:r w:rsidR="001B36FC">
        <w:rPr>
          <w:rFonts w:ascii="Arial" w:hAnsi="Arial" w:cs="Arial"/>
          <w:color w:val="auto"/>
          <w:sz w:val="20"/>
          <w:lang w:val="cs-CZ"/>
        </w:rPr>
        <w:t xml:space="preserve">k datu </w:t>
      </w:r>
      <w:r w:rsidR="000720B0">
        <w:rPr>
          <w:rFonts w:ascii="Arial" w:hAnsi="Arial" w:cs="Arial"/>
          <w:color w:val="auto"/>
          <w:sz w:val="20"/>
          <w:lang w:val="cs-CZ"/>
        </w:rPr>
        <w:t>1</w:t>
      </w:r>
      <w:r w:rsidR="001B36FC">
        <w:rPr>
          <w:rFonts w:ascii="Arial" w:hAnsi="Arial" w:cs="Arial"/>
          <w:color w:val="auto"/>
          <w:sz w:val="20"/>
          <w:lang w:val="cs-CZ"/>
        </w:rPr>
        <w:t xml:space="preserve">. </w:t>
      </w:r>
      <w:r w:rsidR="000720B0">
        <w:rPr>
          <w:rFonts w:ascii="Arial" w:hAnsi="Arial" w:cs="Arial"/>
          <w:color w:val="auto"/>
          <w:sz w:val="20"/>
          <w:lang w:val="cs-CZ"/>
        </w:rPr>
        <w:t>7</w:t>
      </w:r>
      <w:r w:rsidR="001B36FC">
        <w:rPr>
          <w:rFonts w:ascii="Arial" w:hAnsi="Arial" w:cs="Arial"/>
          <w:color w:val="auto"/>
          <w:sz w:val="20"/>
          <w:lang w:val="cs-CZ"/>
        </w:rPr>
        <w:t xml:space="preserve">. 2025 nebo </w:t>
      </w:r>
      <w:r w:rsidR="00B02415" w:rsidRPr="00B02415">
        <w:rPr>
          <w:rFonts w:ascii="Arial" w:hAnsi="Arial" w:cs="Arial"/>
          <w:color w:val="auto"/>
          <w:sz w:val="20"/>
          <w:lang w:val="cs-CZ"/>
        </w:rPr>
        <w:t>do doby zahájení uvedené v odsouhlaseném harmonogramu</w:t>
      </w:r>
      <w:bookmarkEnd w:id="2"/>
      <w:r w:rsidRPr="00B02415">
        <w:rPr>
          <w:rFonts w:ascii="Arial" w:hAnsi="Arial" w:cs="Arial"/>
          <w:color w:val="auto"/>
          <w:sz w:val="20"/>
          <w:lang w:val="cs-CZ"/>
        </w:rPr>
        <w:t xml:space="preserve">, zaplatí zhotovitel objednateli smluvní pokutu ve výši </w:t>
      </w:r>
      <w:r w:rsidR="0018168E">
        <w:rPr>
          <w:rFonts w:ascii="Arial" w:hAnsi="Arial" w:cs="Arial"/>
          <w:color w:val="auto"/>
          <w:sz w:val="20"/>
          <w:lang w:val="cs-CZ"/>
        </w:rPr>
        <w:t>1</w:t>
      </w:r>
      <w:r w:rsidR="00E61E07" w:rsidRPr="00B02415">
        <w:rPr>
          <w:rFonts w:ascii="Arial" w:hAnsi="Arial" w:cs="Arial"/>
          <w:color w:val="auto"/>
          <w:sz w:val="20"/>
          <w:lang w:val="cs-CZ"/>
        </w:rPr>
        <w:t>0</w:t>
      </w:r>
      <w:r w:rsidRPr="00B02415">
        <w:rPr>
          <w:rFonts w:ascii="Arial" w:hAnsi="Arial" w:cs="Arial"/>
          <w:color w:val="auto"/>
          <w:sz w:val="20"/>
          <w:lang w:val="cs-CZ"/>
        </w:rPr>
        <w:t>.000,- Kč .</w:t>
      </w:r>
      <w:r w:rsidR="00E61E07" w:rsidRPr="00B02415">
        <w:rPr>
          <w:rFonts w:ascii="Arial" w:hAnsi="Arial" w:cs="Arial"/>
          <w:color w:val="auto"/>
          <w:sz w:val="20"/>
          <w:lang w:val="cs-CZ"/>
        </w:rPr>
        <w:t xml:space="preserve"> </w:t>
      </w:r>
    </w:p>
    <w:p w14:paraId="4671490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8.5</w:t>
      </w:r>
    </w:p>
    <w:p w14:paraId="030C4E6B"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8.6</w:t>
      </w:r>
    </w:p>
    <w:p w14:paraId="659A8787" w14:textId="77777777" w:rsidR="00BC12F1" w:rsidRPr="00B7715A" w:rsidRDefault="003018CB">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00F7C0D1" w14:textId="518F557D" w:rsidR="00631388" w:rsidRDefault="003018CB" w:rsidP="00E306AA">
      <w:pPr>
        <w:pStyle w:val="Texttabulky"/>
        <w:numPr>
          <w:ilvl w:val="0"/>
          <w:numId w:val="2"/>
        </w:numPr>
        <w:tabs>
          <w:tab w:val="left" w:pos="3402"/>
        </w:tabs>
        <w:spacing w:line="300" w:lineRule="auto"/>
        <w:jc w:val="both"/>
        <w:rPr>
          <w:rFonts w:ascii="Arial" w:hAnsi="Arial" w:cs="Arial"/>
          <w:sz w:val="20"/>
          <w:lang w:val="cs-CZ"/>
        </w:rPr>
      </w:pPr>
      <w:r w:rsidRPr="00631388">
        <w:rPr>
          <w:rFonts w:ascii="Arial" w:hAnsi="Arial" w:cs="Arial"/>
          <w:sz w:val="20"/>
          <w:lang w:val="cs-CZ"/>
        </w:rPr>
        <w:t xml:space="preserve">zhotovitel nezahájí plnění díla </w:t>
      </w:r>
      <w:r w:rsidR="001B36FC">
        <w:rPr>
          <w:rFonts w:ascii="Arial" w:hAnsi="Arial" w:cs="Arial"/>
          <w:sz w:val="20"/>
          <w:lang w:val="cs-CZ"/>
        </w:rPr>
        <w:t xml:space="preserve">k datu </w:t>
      </w:r>
      <w:r w:rsidR="000720B0">
        <w:rPr>
          <w:rFonts w:ascii="Arial" w:hAnsi="Arial" w:cs="Arial"/>
          <w:sz w:val="20"/>
          <w:lang w:val="cs-CZ"/>
        </w:rPr>
        <w:t>1</w:t>
      </w:r>
      <w:r w:rsidR="001B36FC">
        <w:rPr>
          <w:rFonts w:ascii="Arial" w:hAnsi="Arial" w:cs="Arial"/>
          <w:sz w:val="20"/>
          <w:lang w:val="cs-CZ"/>
        </w:rPr>
        <w:t xml:space="preserve">. </w:t>
      </w:r>
      <w:r w:rsidR="000720B0">
        <w:rPr>
          <w:rFonts w:ascii="Arial" w:hAnsi="Arial" w:cs="Arial"/>
          <w:sz w:val="20"/>
          <w:lang w:val="cs-CZ"/>
        </w:rPr>
        <w:t>7</w:t>
      </w:r>
      <w:r w:rsidR="001B36FC">
        <w:rPr>
          <w:rFonts w:ascii="Arial" w:hAnsi="Arial" w:cs="Arial"/>
          <w:sz w:val="20"/>
          <w:lang w:val="cs-CZ"/>
        </w:rPr>
        <w:t>. 2025</w:t>
      </w:r>
      <w:r w:rsidR="00BF4C24" w:rsidRPr="00BF4C24">
        <w:rPr>
          <w:rFonts w:ascii="Arial" w:hAnsi="Arial" w:cs="Arial"/>
          <w:color w:val="auto"/>
          <w:sz w:val="20"/>
          <w:lang w:val="cs-CZ"/>
        </w:rPr>
        <w:t xml:space="preserve"> </w:t>
      </w:r>
      <w:r w:rsidR="00BF4C24" w:rsidRPr="00B02415">
        <w:rPr>
          <w:rFonts w:ascii="Arial" w:hAnsi="Arial" w:cs="Arial"/>
          <w:color w:val="auto"/>
          <w:sz w:val="20"/>
          <w:lang w:val="cs-CZ"/>
        </w:rPr>
        <w:t>nebo do doby zahájení uvedené v odsouhlaseném harmonogramu</w:t>
      </w:r>
      <w:r w:rsidR="00631388">
        <w:rPr>
          <w:rFonts w:ascii="Arial" w:hAnsi="Arial" w:cs="Arial"/>
          <w:sz w:val="20"/>
          <w:lang w:val="cs-CZ"/>
        </w:rPr>
        <w:t>.</w:t>
      </w:r>
    </w:p>
    <w:p w14:paraId="0F605C9B" w14:textId="024DE285" w:rsidR="00BC12F1" w:rsidRPr="00631388" w:rsidRDefault="003018CB" w:rsidP="00631388">
      <w:pPr>
        <w:pStyle w:val="Texttabulky"/>
        <w:tabs>
          <w:tab w:val="left" w:pos="3402"/>
        </w:tabs>
        <w:spacing w:line="300" w:lineRule="auto"/>
        <w:ind w:left="360"/>
        <w:jc w:val="both"/>
        <w:rPr>
          <w:rFonts w:ascii="Arial" w:hAnsi="Arial" w:cs="Arial"/>
          <w:sz w:val="20"/>
          <w:lang w:val="cs-CZ"/>
        </w:rPr>
      </w:pPr>
      <w:r w:rsidRPr="00631388">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61EB32A6" w:rsidR="00BC12F1" w:rsidRDefault="003018CB">
      <w:pPr>
        <w:pStyle w:val="Texttabulky"/>
        <w:spacing w:line="300" w:lineRule="auto"/>
        <w:jc w:val="both"/>
        <w:rPr>
          <w:rFonts w:ascii="Arial" w:hAnsi="Arial" w:cs="Arial"/>
          <w:sz w:val="20"/>
          <w:lang w:val="cs-CZ"/>
        </w:rPr>
      </w:pPr>
      <w:r>
        <w:rPr>
          <w:rFonts w:ascii="Arial" w:hAnsi="Arial" w:cs="Arial"/>
          <w:sz w:val="20"/>
          <w:lang w:val="cs-CZ"/>
        </w:rPr>
        <w:t>9.3</w:t>
      </w:r>
    </w:p>
    <w:p w14:paraId="1F34CBB3" w14:textId="0A09D990"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28675501"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0FA12BAF" w14:textId="73504F5A" w:rsidR="005C55F2" w:rsidRDefault="005C55F2">
      <w:pPr>
        <w:pStyle w:val="Texttabulky"/>
        <w:spacing w:line="300" w:lineRule="auto"/>
        <w:jc w:val="center"/>
        <w:rPr>
          <w:rFonts w:ascii="Arial" w:hAnsi="Arial" w:cs="Arial"/>
          <w:b/>
          <w:sz w:val="20"/>
          <w:lang w:val="cs-CZ"/>
        </w:rPr>
      </w:pPr>
    </w:p>
    <w:p w14:paraId="6B013358" w14:textId="77777777" w:rsidR="00E74671" w:rsidRDefault="00E74671">
      <w:pPr>
        <w:pStyle w:val="Texttabulky"/>
        <w:spacing w:line="300" w:lineRule="auto"/>
        <w:jc w:val="center"/>
        <w:rPr>
          <w:rFonts w:ascii="Arial" w:hAnsi="Arial" w:cs="Arial"/>
          <w:b/>
          <w:sz w:val="20"/>
          <w:lang w:val="cs-CZ"/>
        </w:rPr>
      </w:pPr>
    </w:p>
    <w:p w14:paraId="10CA86D5" w14:textId="6F1B914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6E372D0E" w14:textId="77777777" w:rsidR="000720B0" w:rsidRDefault="000720B0">
      <w:pPr>
        <w:pStyle w:val="Texttabulky"/>
        <w:spacing w:line="300" w:lineRule="auto"/>
        <w:rPr>
          <w:rFonts w:ascii="Arial" w:hAnsi="Arial" w:cs="Arial"/>
          <w:sz w:val="20"/>
          <w:lang w:val="cs-CZ"/>
        </w:rPr>
      </w:pPr>
    </w:p>
    <w:p w14:paraId="02FB4A69" w14:textId="77777777" w:rsidR="000720B0" w:rsidRDefault="000720B0">
      <w:pPr>
        <w:pStyle w:val="Texttabulky"/>
        <w:spacing w:line="300" w:lineRule="auto"/>
        <w:rPr>
          <w:rFonts w:ascii="Arial" w:hAnsi="Arial" w:cs="Arial"/>
          <w:sz w:val="20"/>
          <w:lang w:val="cs-CZ"/>
        </w:rPr>
      </w:pPr>
    </w:p>
    <w:p w14:paraId="70734547" w14:textId="55C85F42" w:rsidR="00BC12F1" w:rsidRDefault="003018CB">
      <w:pPr>
        <w:pStyle w:val="Texttabulky"/>
        <w:spacing w:line="300" w:lineRule="auto"/>
        <w:rPr>
          <w:rFonts w:ascii="Arial" w:hAnsi="Arial" w:cs="Arial"/>
          <w:sz w:val="20"/>
          <w:lang w:val="cs-CZ"/>
        </w:rPr>
      </w:pPr>
      <w:r>
        <w:rPr>
          <w:rFonts w:ascii="Arial" w:hAnsi="Arial" w:cs="Arial"/>
          <w:sz w:val="20"/>
          <w:lang w:val="cs-CZ"/>
        </w:rPr>
        <w:lastRenderedPageBreak/>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384B8471"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B84845">
        <w:rPr>
          <w:rFonts w:ascii="Arial" w:hAnsi="Arial" w:cs="Arial"/>
          <w:sz w:val="20"/>
          <w:lang w:val="cs-CZ"/>
        </w:rPr>
        <w:t>třech</w:t>
      </w:r>
      <w:r>
        <w:rPr>
          <w:rFonts w:ascii="Arial" w:hAnsi="Arial" w:cs="Arial"/>
          <w:sz w:val="20"/>
          <w:lang w:val="cs-CZ"/>
        </w:rPr>
        <w:t xml:space="preserve"> stejnopisech, z nichž </w:t>
      </w:r>
      <w:r w:rsidR="00B84845">
        <w:rPr>
          <w:rFonts w:ascii="Arial" w:hAnsi="Arial" w:cs="Arial"/>
          <w:sz w:val="20"/>
          <w:lang w:val="cs-CZ"/>
        </w:rPr>
        <w:t xml:space="preserve">dva </w:t>
      </w:r>
      <w:r>
        <w:rPr>
          <w:rFonts w:ascii="Arial" w:hAnsi="Arial" w:cs="Arial"/>
          <w:sz w:val="20"/>
          <w:lang w:val="cs-CZ"/>
        </w:rPr>
        <w:t>obdrží objednatel 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3018CB">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3018CB"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1899FF8B" w14:textId="77777777" w:rsidR="00BC12F1" w:rsidRDefault="00BC12F1">
      <w:pPr>
        <w:pStyle w:val="Texttabulky"/>
        <w:spacing w:line="300" w:lineRule="auto"/>
        <w:rPr>
          <w:rFonts w:ascii="Arial" w:hAnsi="Arial" w:cs="Arial"/>
          <w:bCs/>
          <w:sz w:val="20"/>
          <w:lang w:val="cs-CZ"/>
        </w:rPr>
      </w:pPr>
    </w:p>
    <w:p w14:paraId="66ED2B58" w14:textId="77777777" w:rsidR="00BC12F1" w:rsidRDefault="003018CB">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r>
        <w:rPr>
          <w:rFonts w:ascii="Arial" w:hAnsi="Arial" w:cs="Arial"/>
          <w:sz w:val="20"/>
          <w:lang w:val="cs-CZ"/>
        </w:rPr>
        <w:t xml:space="preserve">. dne ……………. </w:t>
      </w:r>
    </w:p>
    <w:p w14:paraId="751097B7" w14:textId="77777777" w:rsidR="00631388" w:rsidRDefault="00631388">
      <w:pPr>
        <w:pStyle w:val="Texttabulky"/>
        <w:spacing w:line="300" w:lineRule="auto"/>
        <w:contextualSpacing/>
        <w:rPr>
          <w:rFonts w:ascii="Arial" w:hAnsi="Arial" w:cs="Arial"/>
          <w:sz w:val="20"/>
          <w:lang w:val="cs-CZ"/>
        </w:rPr>
      </w:pPr>
    </w:p>
    <w:p w14:paraId="52EC30D5" w14:textId="77777777"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7"/>
      <w:footerReference w:type="first" r:id="rId8"/>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148B1" w14:textId="77777777" w:rsidR="00F05B54" w:rsidRDefault="00F05B54">
      <w:r>
        <w:separator/>
      </w:r>
    </w:p>
  </w:endnote>
  <w:endnote w:type="continuationSeparator" w:id="0">
    <w:p w14:paraId="217AD7D3" w14:textId="77777777" w:rsidR="00F05B54" w:rsidRDefault="00F05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altName w:val="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6C514AF3" w:rsidR="00BC12F1" w:rsidRDefault="00BF4C24">
    <w:pPr>
      <w:pStyle w:val="Zpat"/>
      <w:ind w:right="360"/>
    </w:pPr>
    <w:r>
      <w:rPr>
        <w:noProof/>
      </w:rPr>
      <mc:AlternateContent>
        <mc:Choice Requires="wps">
          <w:drawing>
            <wp:anchor distT="0" distB="0" distL="0" distR="0" simplePos="0" relativeHeight="251657728" behindDoc="0" locked="0" layoutInCell="0" allowOverlap="1" wp14:anchorId="3D836887" wp14:editId="419E2DD6">
              <wp:simplePos x="0" y="0"/>
              <wp:positionH relativeFrom="margin">
                <wp:align>center</wp:align>
              </wp:positionH>
              <wp:positionV relativeFrom="paragraph">
                <wp:posOffset>635</wp:posOffset>
              </wp:positionV>
              <wp:extent cx="67945" cy="143510"/>
              <wp:effectExtent l="0" t="0" r="0" b="0"/>
              <wp:wrapSquare wrapText="bothSides"/>
              <wp:docPr id="19145070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17BD1" w14:textId="77777777" w:rsidR="00F05B54" w:rsidRDefault="00F05B54">
      <w:r>
        <w:separator/>
      </w:r>
    </w:p>
  </w:footnote>
  <w:footnote w:type="continuationSeparator" w:id="0">
    <w:p w14:paraId="09276C65" w14:textId="77777777" w:rsidR="00F05B54" w:rsidRDefault="00F05B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62FEA"/>
    <w:rsid w:val="000720B0"/>
    <w:rsid w:val="000813A9"/>
    <w:rsid w:val="000F7F5A"/>
    <w:rsid w:val="00176AC2"/>
    <w:rsid w:val="0018168E"/>
    <w:rsid w:val="001B36FC"/>
    <w:rsid w:val="001F01FA"/>
    <w:rsid w:val="002342F8"/>
    <w:rsid w:val="00285DB8"/>
    <w:rsid w:val="002B0C5C"/>
    <w:rsid w:val="003018CB"/>
    <w:rsid w:val="00386AEF"/>
    <w:rsid w:val="00390B97"/>
    <w:rsid w:val="00392170"/>
    <w:rsid w:val="003B01B8"/>
    <w:rsid w:val="003C0AF9"/>
    <w:rsid w:val="0043022F"/>
    <w:rsid w:val="004327AF"/>
    <w:rsid w:val="004559E0"/>
    <w:rsid w:val="004A7C2C"/>
    <w:rsid w:val="00536F23"/>
    <w:rsid w:val="00594CB6"/>
    <w:rsid w:val="005C55F2"/>
    <w:rsid w:val="005F55F9"/>
    <w:rsid w:val="0062048D"/>
    <w:rsid w:val="00631388"/>
    <w:rsid w:val="00672653"/>
    <w:rsid w:val="006D06BA"/>
    <w:rsid w:val="006E7396"/>
    <w:rsid w:val="00701E86"/>
    <w:rsid w:val="00721E00"/>
    <w:rsid w:val="007744C6"/>
    <w:rsid w:val="007E10A9"/>
    <w:rsid w:val="008034C4"/>
    <w:rsid w:val="00847D22"/>
    <w:rsid w:val="008767D5"/>
    <w:rsid w:val="008E212C"/>
    <w:rsid w:val="009C0B2B"/>
    <w:rsid w:val="009D5080"/>
    <w:rsid w:val="00A41CF1"/>
    <w:rsid w:val="00A8029D"/>
    <w:rsid w:val="00AB4299"/>
    <w:rsid w:val="00AD7EBA"/>
    <w:rsid w:val="00B02415"/>
    <w:rsid w:val="00B37246"/>
    <w:rsid w:val="00B54570"/>
    <w:rsid w:val="00B66FBD"/>
    <w:rsid w:val="00B7715A"/>
    <w:rsid w:val="00B84845"/>
    <w:rsid w:val="00BB0B68"/>
    <w:rsid w:val="00BC0D7D"/>
    <w:rsid w:val="00BC12F1"/>
    <w:rsid w:val="00BF4C24"/>
    <w:rsid w:val="00C55215"/>
    <w:rsid w:val="00CA14FD"/>
    <w:rsid w:val="00D3217F"/>
    <w:rsid w:val="00D7026A"/>
    <w:rsid w:val="00E26866"/>
    <w:rsid w:val="00E344CE"/>
    <w:rsid w:val="00E408EA"/>
    <w:rsid w:val="00E50A6D"/>
    <w:rsid w:val="00E61E07"/>
    <w:rsid w:val="00E7149B"/>
    <w:rsid w:val="00E74671"/>
    <w:rsid w:val="00E76653"/>
    <w:rsid w:val="00E84F30"/>
    <w:rsid w:val="00EC57D8"/>
    <w:rsid w:val="00F05B54"/>
    <w:rsid w:val="00F660AB"/>
    <w:rsid w:val="00F702D0"/>
    <w:rsid w:val="00F97301"/>
    <w:rsid w:val="00FA59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898271">
      <w:bodyDiv w:val="1"/>
      <w:marLeft w:val="0"/>
      <w:marRight w:val="0"/>
      <w:marTop w:val="0"/>
      <w:marBottom w:val="0"/>
      <w:divBdr>
        <w:top w:val="none" w:sz="0" w:space="0" w:color="auto"/>
        <w:left w:val="none" w:sz="0" w:space="0" w:color="auto"/>
        <w:bottom w:val="none" w:sz="0" w:space="0" w:color="auto"/>
        <w:right w:val="none" w:sz="0" w:space="0" w:color="auto"/>
      </w:divBdr>
    </w:div>
    <w:div w:id="1776486849">
      <w:bodyDiv w:val="1"/>
      <w:marLeft w:val="0"/>
      <w:marRight w:val="0"/>
      <w:marTop w:val="0"/>
      <w:marBottom w:val="0"/>
      <w:divBdr>
        <w:top w:val="none" w:sz="0" w:space="0" w:color="auto"/>
        <w:left w:val="none" w:sz="0" w:space="0" w:color="auto"/>
        <w:bottom w:val="none" w:sz="0" w:space="0" w:color="auto"/>
        <w:right w:val="none" w:sz="0" w:space="0" w:color="auto"/>
      </w:divBdr>
    </w:div>
    <w:div w:id="1863548821">
      <w:bodyDiv w:val="1"/>
      <w:marLeft w:val="0"/>
      <w:marRight w:val="0"/>
      <w:marTop w:val="0"/>
      <w:marBottom w:val="0"/>
      <w:divBdr>
        <w:top w:val="none" w:sz="0" w:space="0" w:color="auto"/>
        <w:left w:val="none" w:sz="0" w:space="0" w:color="auto"/>
        <w:bottom w:val="none" w:sz="0" w:space="0" w:color="auto"/>
        <w:right w:val="none" w:sz="0" w:space="0" w:color="auto"/>
      </w:divBdr>
    </w:div>
    <w:div w:id="20046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prazdny</Template>
  <TotalTime>10</TotalTime>
  <Pages>5</Pages>
  <Words>1790</Words>
  <Characters>10565</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Lenovo</cp:lastModifiedBy>
  <cp:revision>5</cp:revision>
  <cp:lastPrinted>2025-04-14T05:04:00Z</cp:lastPrinted>
  <dcterms:created xsi:type="dcterms:W3CDTF">2025-04-22T10:02:00Z</dcterms:created>
  <dcterms:modified xsi:type="dcterms:W3CDTF">2025-04-22T10:14:00Z</dcterms:modified>
</cp:coreProperties>
</file>